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3416. Poselstv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 xml:space="preserve"> Je</w:t>
      </w:r>
      <w:r w:rsidRPr="009F7596">
        <w:rPr>
          <w:rFonts w:ascii="Tahoma" w:hAnsi="Tahoma" w:cs="Tahoma"/>
          <w:sz w:val="22"/>
          <w:szCs w:val="22"/>
        </w:rPr>
        <w:t>žíš</w:t>
      </w:r>
      <w:r w:rsidRPr="009F7596">
        <w:rPr>
          <w:rFonts w:ascii="Tahoma" w:hAnsi="Tahoma" w:cs="Tahoma"/>
          <w:sz w:val="22"/>
          <w:szCs w:val="22"/>
        </w:rPr>
        <w:t>e ze dne 08. srpna</w:t>
      </w:r>
      <w:r w:rsidRPr="009F7596">
        <w:rPr>
          <w:rFonts w:ascii="Tahoma" w:hAnsi="Tahoma" w:cs="Tahoma"/>
          <w:sz w:val="22"/>
          <w:szCs w:val="22"/>
        </w:rPr>
        <w:t xml:space="preserve"> 2025.</w:t>
      </w:r>
    </w:p>
    <w:p w:rsidR="003511D0" w:rsidRPr="003511D0" w:rsidRDefault="005E7615" w:rsidP="003511D0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 w:rsidRPr="009F7596">
        <w:rPr>
          <w:rFonts w:ascii="Tahoma" w:hAnsi="Tahoma" w:cs="Tahoma"/>
          <w:sz w:val="22"/>
          <w:szCs w:val="22"/>
        </w:rPr>
        <w:t>Glynda Linkous (USA),</w:t>
      </w:r>
      <w:r w:rsidR="003511D0"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="003511D0" w:rsidRPr="003511D0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 xml:space="preserve"> 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jc w:val="center"/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b/>
          <w:bCs/>
          <w:sz w:val="22"/>
          <w:szCs w:val="22"/>
        </w:rPr>
        <w:t>CESTA NEBUDE SNADN</w:t>
      </w:r>
      <w:r w:rsidRPr="009F7596">
        <w:rPr>
          <w:rFonts w:ascii="Tahoma" w:hAnsi="Tahoma" w:cs="Tahoma"/>
          <w:b/>
          <w:bCs/>
          <w:sz w:val="22"/>
          <w:szCs w:val="22"/>
        </w:rPr>
        <w:t>Á</w:t>
      </w:r>
      <w:r w:rsidRPr="009F7596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000000" w:rsidRPr="009F7596" w:rsidRDefault="005E761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Moje d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ti, v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lka za</w:t>
      </w:r>
      <w:r w:rsidRPr="009F7596">
        <w:rPr>
          <w:rFonts w:ascii="Tahoma" w:hAnsi="Tahoma" w:cs="Tahoma"/>
          <w:sz w:val="22"/>
          <w:szCs w:val="22"/>
        </w:rPr>
        <w:t>č</w:t>
      </w:r>
      <w:r w:rsidRPr="009F7596">
        <w:rPr>
          <w:rFonts w:ascii="Tahoma" w:hAnsi="Tahoma" w:cs="Tahoma"/>
          <w:sz w:val="22"/>
          <w:szCs w:val="22"/>
        </w:rPr>
        <w:t>ala. Vyberte si dnes, komu budete slou</w:t>
      </w:r>
      <w:r w:rsidRPr="009F7596">
        <w:rPr>
          <w:rFonts w:ascii="Tahoma" w:hAnsi="Tahoma" w:cs="Tahoma"/>
          <w:sz w:val="22"/>
          <w:szCs w:val="22"/>
        </w:rPr>
        <w:t>ž</w:t>
      </w:r>
      <w:r w:rsidRPr="009F7596">
        <w:rPr>
          <w:rFonts w:ascii="Tahoma" w:hAnsi="Tahoma" w:cs="Tahoma"/>
          <w:sz w:val="22"/>
          <w:szCs w:val="22"/>
        </w:rPr>
        <w:t xml:space="preserve">it, zda </w:t>
      </w:r>
      <w:r w:rsidR="006033F5">
        <w:rPr>
          <w:rFonts w:ascii="Tahoma" w:hAnsi="Tahoma" w:cs="Tahoma"/>
          <w:sz w:val="22"/>
          <w:szCs w:val="22"/>
        </w:rPr>
        <w:t>M</w:t>
      </w:r>
      <w:r w:rsidRPr="009F7596">
        <w:rPr>
          <w:rFonts w:ascii="Tahoma" w:hAnsi="Tahoma" w:cs="Tahoma"/>
          <w:sz w:val="22"/>
          <w:szCs w:val="22"/>
        </w:rPr>
        <w:t>n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 xml:space="preserve"> a m</w:t>
      </w:r>
      <w:r w:rsidRPr="009F7596">
        <w:rPr>
          <w:rFonts w:ascii="Tahoma" w:hAnsi="Tahoma" w:cs="Tahoma"/>
          <w:sz w:val="22"/>
          <w:szCs w:val="22"/>
        </w:rPr>
        <w:t>é</w:t>
      </w:r>
      <w:r w:rsidRPr="009F7596">
        <w:rPr>
          <w:rFonts w:ascii="Tahoma" w:hAnsi="Tahoma" w:cs="Tahoma"/>
          <w:sz w:val="22"/>
          <w:szCs w:val="22"/>
        </w:rPr>
        <w:t>mu kr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lovstv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, nebo sv</w:t>
      </w:r>
      <w:r w:rsidRPr="009F7596">
        <w:rPr>
          <w:rFonts w:ascii="Tahoma" w:hAnsi="Tahoma" w:cs="Tahoma"/>
          <w:sz w:val="22"/>
          <w:szCs w:val="22"/>
        </w:rPr>
        <w:t>é</w:t>
      </w:r>
      <w:r w:rsidRPr="009F7596">
        <w:rPr>
          <w:rFonts w:ascii="Tahoma" w:hAnsi="Tahoma" w:cs="Tahoma"/>
          <w:sz w:val="22"/>
          <w:szCs w:val="22"/>
        </w:rPr>
        <w:t>mu vlastn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mu t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lu a sv</w:t>
      </w:r>
      <w:r w:rsidRPr="009F7596">
        <w:rPr>
          <w:rFonts w:ascii="Tahoma" w:hAnsi="Tahoma" w:cs="Tahoma"/>
          <w:sz w:val="22"/>
          <w:szCs w:val="22"/>
        </w:rPr>
        <w:t>ý</w:t>
      </w:r>
      <w:r w:rsidRPr="009F7596">
        <w:rPr>
          <w:rFonts w:ascii="Tahoma" w:hAnsi="Tahoma" w:cs="Tahoma"/>
          <w:sz w:val="22"/>
          <w:szCs w:val="22"/>
        </w:rPr>
        <w:t>m p</w:t>
      </w:r>
      <w:r w:rsidRPr="009F7596">
        <w:rPr>
          <w:rFonts w:ascii="Tahoma" w:hAnsi="Tahoma" w:cs="Tahoma"/>
          <w:sz w:val="22"/>
          <w:szCs w:val="22"/>
        </w:rPr>
        <w:t>ří</w:t>
      </w:r>
      <w:r w:rsidRPr="009F7596">
        <w:rPr>
          <w:rFonts w:ascii="Tahoma" w:hAnsi="Tahoma" w:cs="Tahoma"/>
          <w:sz w:val="22"/>
          <w:szCs w:val="22"/>
        </w:rPr>
        <w:t>buzn</w:t>
      </w:r>
      <w:r w:rsidRPr="009F7596">
        <w:rPr>
          <w:rFonts w:ascii="Tahoma" w:hAnsi="Tahoma" w:cs="Tahoma"/>
          <w:sz w:val="22"/>
          <w:szCs w:val="22"/>
        </w:rPr>
        <w:t>ý</w:t>
      </w:r>
      <w:r w:rsidRPr="009F7596">
        <w:rPr>
          <w:rFonts w:ascii="Tahoma" w:hAnsi="Tahoma" w:cs="Tahoma"/>
          <w:sz w:val="22"/>
          <w:szCs w:val="22"/>
        </w:rPr>
        <w:t>m na zemi. Svou v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rnost m</w:t>
      </w:r>
      <w:r w:rsidRPr="009F7596">
        <w:rPr>
          <w:rFonts w:ascii="Tahoma" w:hAnsi="Tahoma" w:cs="Tahoma"/>
          <w:sz w:val="22"/>
          <w:szCs w:val="22"/>
        </w:rPr>
        <w:t>ůž</w:t>
      </w:r>
      <w:r w:rsidRPr="009F7596">
        <w:rPr>
          <w:rFonts w:ascii="Tahoma" w:hAnsi="Tahoma" w:cs="Tahoma"/>
          <w:sz w:val="22"/>
          <w:szCs w:val="22"/>
        </w:rPr>
        <w:t>ete pln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 xml:space="preserve"> sl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 xml:space="preserve">bit pouze jednomu </w:t>
      </w:r>
      <w:r w:rsidR="006033F5">
        <w:rPr>
          <w:rFonts w:ascii="Tahoma" w:hAnsi="Tahoma" w:cs="Tahoma"/>
          <w:sz w:val="22"/>
          <w:szCs w:val="22"/>
        </w:rPr>
        <w:br/>
      </w:r>
      <w:r w:rsidRPr="009F7596">
        <w:rPr>
          <w:rFonts w:ascii="Tahoma" w:hAnsi="Tahoma" w:cs="Tahoma"/>
          <w:sz w:val="22"/>
          <w:szCs w:val="22"/>
        </w:rPr>
        <w:t>z n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s.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Pokud sl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b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te v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 xml:space="preserve">rnost </w:t>
      </w:r>
      <w:r w:rsidR="00501FE8">
        <w:rPr>
          <w:rFonts w:ascii="Tahoma" w:hAnsi="Tahoma" w:cs="Tahoma"/>
          <w:sz w:val="22"/>
          <w:szCs w:val="22"/>
        </w:rPr>
        <w:t>M</w:t>
      </w:r>
      <w:r w:rsidRPr="009F7596">
        <w:rPr>
          <w:rFonts w:ascii="Tahoma" w:hAnsi="Tahoma" w:cs="Tahoma"/>
          <w:sz w:val="22"/>
          <w:szCs w:val="22"/>
        </w:rPr>
        <w:t>n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, ochr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n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m ty, kter</w:t>
      </w:r>
      <w:r w:rsidRPr="009F7596">
        <w:rPr>
          <w:rFonts w:ascii="Tahoma" w:hAnsi="Tahoma" w:cs="Tahoma"/>
          <w:sz w:val="22"/>
          <w:szCs w:val="22"/>
        </w:rPr>
        <w:t>é</w:t>
      </w:r>
      <w:r w:rsidR="003511D0">
        <w:rPr>
          <w:rFonts w:ascii="Tahoma" w:hAnsi="Tahoma" w:cs="Tahoma"/>
          <w:sz w:val="22"/>
          <w:szCs w:val="22"/>
        </w:rPr>
        <w:t xml:space="preserve"> milujete</w:t>
      </w:r>
      <w:r w:rsidRPr="009F7596">
        <w:rPr>
          <w:rFonts w:ascii="Tahoma" w:hAnsi="Tahoma" w:cs="Tahoma"/>
          <w:sz w:val="22"/>
          <w:szCs w:val="22"/>
        </w:rPr>
        <w:t xml:space="preserve"> jako </w:t>
      </w:r>
      <w:r w:rsidR="003511D0">
        <w:rPr>
          <w:rFonts w:ascii="Tahoma" w:hAnsi="Tahoma" w:cs="Tahoma"/>
          <w:sz w:val="22"/>
          <w:szCs w:val="22"/>
        </w:rPr>
        <w:t>přínos</w:t>
      </w:r>
      <w:r w:rsidRPr="009F7596">
        <w:rPr>
          <w:rFonts w:ascii="Tahoma" w:hAnsi="Tahoma" w:cs="Tahoma"/>
          <w:sz w:val="22"/>
          <w:szCs w:val="22"/>
        </w:rPr>
        <w:t xml:space="preserve"> pro v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s. Pokud d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te p</w:t>
      </w:r>
      <w:r w:rsidRPr="009F7596">
        <w:rPr>
          <w:rFonts w:ascii="Tahoma" w:hAnsi="Tahoma" w:cs="Tahoma"/>
          <w:sz w:val="22"/>
          <w:szCs w:val="22"/>
        </w:rPr>
        <w:t>ř</w:t>
      </w:r>
      <w:r w:rsidRPr="009F7596">
        <w:rPr>
          <w:rFonts w:ascii="Tahoma" w:hAnsi="Tahoma" w:cs="Tahoma"/>
          <w:sz w:val="22"/>
          <w:szCs w:val="22"/>
        </w:rPr>
        <w:t>ednost jim p</w:t>
      </w:r>
      <w:r w:rsidRPr="009F7596">
        <w:rPr>
          <w:rFonts w:ascii="Tahoma" w:hAnsi="Tahoma" w:cs="Tahoma"/>
          <w:sz w:val="22"/>
          <w:szCs w:val="22"/>
        </w:rPr>
        <w:t>ř</w:t>
      </w:r>
      <w:r w:rsidRPr="009F7596">
        <w:rPr>
          <w:rFonts w:ascii="Tahoma" w:hAnsi="Tahoma" w:cs="Tahoma"/>
          <w:sz w:val="22"/>
          <w:szCs w:val="22"/>
        </w:rPr>
        <w:t>ed Mnou, nebudete je moci ochr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 xml:space="preserve">nit zdaleka </w:t>
      </w:r>
      <w:r w:rsidRPr="009F7596">
        <w:rPr>
          <w:rFonts w:ascii="Tahoma" w:hAnsi="Tahoma" w:cs="Tahoma"/>
          <w:sz w:val="22"/>
          <w:szCs w:val="22"/>
        </w:rPr>
        <w:t>tak dob</w:t>
      </w:r>
      <w:r w:rsidRPr="009F7596">
        <w:rPr>
          <w:rFonts w:ascii="Tahoma" w:hAnsi="Tahoma" w:cs="Tahoma"/>
          <w:sz w:val="22"/>
          <w:szCs w:val="22"/>
        </w:rPr>
        <w:t>ř</w:t>
      </w:r>
      <w:r w:rsidRPr="009F7596">
        <w:rPr>
          <w:rFonts w:ascii="Tahoma" w:hAnsi="Tahoma" w:cs="Tahoma"/>
          <w:sz w:val="22"/>
          <w:szCs w:val="22"/>
        </w:rPr>
        <w:t>e a p</w:t>
      </w:r>
      <w:r w:rsidRPr="009F7596">
        <w:rPr>
          <w:rFonts w:ascii="Tahoma" w:hAnsi="Tahoma" w:cs="Tahoma"/>
          <w:sz w:val="22"/>
          <w:szCs w:val="22"/>
        </w:rPr>
        <w:t>ř</w:t>
      </w:r>
      <w:r w:rsidRPr="009F7596">
        <w:rPr>
          <w:rFonts w:ascii="Tahoma" w:hAnsi="Tahoma" w:cs="Tahoma"/>
          <w:sz w:val="22"/>
          <w:szCs w:val="22"/>
        </w:rPr>
        <w:t>ijdete o dal</w:t>
      </w:r>
      <w:r w:rsidRPr="009F7596">
        <w:rPr>
          <w:rFonts w:ascii="Tahoma" w:hAnsi="Tahoma" w:cs="Tahoma"/>
          <w:sz w:val="22"/>
          <w:szCs w:val="22"/>
        </w:rPr>
        <w:t>ší</w:t>
      </w:r>
      <w:r w:rsidRPr="009F7596">
        <w:rPr>
          <w:rFonts w:ascii="Tahoma" w:hAnsi="Tahoma" w:cs="Tahoma"/>
          <w:sz w:val="22"/>
          <w:szCs w:val="22"/>
        </w:rPr>
        <w:t xml:space="preserve"> odm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ny, kter</w:t>
      </w:r>
      <w:r w:rsidRPr="009F7596">
        <w:rPr>
          <w:rFonts w:ascii="Tahoma" w:hAnsi="Tahoma" w:cs="Tahoma"/>
          <w:sz w:val="22"/>
          <w:szCs w:val="22"/>
        </w:rPr>
        <w:t>é</w:t>
      </w:r>
      <w:r w:rsidRPr="009F7596">
        <w:rPr>
          <w:rFonts w:ascii="Tahoma" w:hAnsi="Tahoma" w:cs="Tahoma"/>
          <w:sz w:val="22"/>
          <w:szCs w:val="22"/>
        </w:rPr>
        <w:t xml:space="preserve"> byste z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skal</w:t>
      </w:r>
      <w:r>
        <w:rPr>
          <w:rFonts w:ascii="Tahoma" w:hAnsi="Tahoma" w:cs="Tahoma"/>
          <w:sz w:val="22"/>
          <w:szCs w:val="22"/>
        </w:rPr>
        <w:t>y</w:t>
      </w:r>
      <w:r w:rsidRPr="009F7596">
        <w:rPr>
          <w:rFonts w:ascii="Tahoma" w:hAnsi="Tahoma" w:cs="Tahoma"/>
          <w:sz w:val="22"/>
          <w:szCs w:val="22"/>
        </w:rPr>
        <w:t xml:space="preserve">, kdybyste Mi </w:t>
      </w:r>
      <w:r w:rsidR="003511D0" w:rsidRPr="009F7596">
        <w:rPr>
          <w:rFonts w:ascii="Tahoma" w:hAnsi="Tahoma" w:cs="Tahoma"/>
          <w:sz w:val="22"/>
          <w:szCs w:val="22"/>
        </w:rPr>
        <w:t xml:space="preserve">plně </w:t>
      </w:r>
      <w:r w:rsidRPr="009F7596">
        <w:rPr>
          <w:rFonts w:ascii="Tahoma" w:hAnsi="Tahoma" w:cs="Tahoma"/>
          <w:sz w:val="22"/>
          <w:szCs w:val="22"/>
        </w:rPr>
        <w:t>slou</w:t>
      </w:r>
      <w:r w:rsidRPr="009F7596">
        <w:rPr>
          <w:rFonts w:ascii="Tahoma" w:hAnsi="Tahoma" w:cs="Tahoma"/>
          <w:sz w:val="22"/>
          <w:szCs w:val="22"/>
        </w:rPr>
        <w:t>ž</w:t>
      </w:r>
      <w:r w:rsidRPr="009F7596">
        <w:rPr>
          <w:rFonts w:ascii="Tahoma" w:hAnsi="Tahoma" w:cs="Tahoma"/>
          <w:sz w:val="22"/>
          <w:szCs w:val="22"/>
        </w:rPr>
        <w:t>i</w:t>
      </w:r>
      <w:r>
        <w:rPr>
          <w:rFonts w:ascii="Tahoma" w:hAnsi="Tahoma" w:cs="Tahoma"/>
          <w:sz w:val="22"/>
          <w:szCs w:val="22"/>
        </w:rPr>
        <w:t>y</w:t>
      </w:r>
      <w:r w:rsidRPr="009F7596">
        <w:rPr>
          <w:rFonts w:ascii="Tahoma" w:hAnsi="Tahoma" w:cs="Tahoma"/>
          <w:sz w:val="22"/>
          <w:szCs w:val="22"/>
        </w:rPr>
        <w:t>.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Volba je na v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s. Vyberte si pe</w:t>
      </w:r>
      <w:r w:rsidRPr="009F7596">
        <w:rPr>
          <w:rFonts w:ascii="Tahoma" w:hAnsi="Tahoma" w:cs="Tahoma"/>
          <w:sz w:val="22"/>
          <w:szCs w:val="22"/>
        </w:rPr>
        <w:t>č</w:t>
      </w:r>
      <w:r w:rsidRPr="009F7596">
        <w:rPr>
          <w:rFonts w:ascii="Tahoma" w:hAnsi="Tahoma" w:cs="Tahoma"/>
          <w:sz w:val="22"/>
          <w:szCs w:val="22"/>
        </w:rPr>
        <w:t>liv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>. V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lka za</w:t>
      </w:r>
      <w:r w:rsidRPr="009F7596">
        <w:rPr>
          <w:rFonts w:ascii="Tahoma" w:hAnsi="Tahoma" w:cs="Tahoma"/>
          <w:sz w:val="22"/>
          <w:szCs w:val="22"/>
        </w:rPr>
        <w:t>č</w:t>
      </w:r>
      <w:r w:rsidRPr="009F7596">
        <w:rPr>
          <w:rFonts w:ascii="Tahoma" w:hAnsi="Tahoma" w:cs="Tahoma"/>
          <w:sz w:val="22"/>
          <w:szCs w:val="22"/>
        </w:rPr>
        <w:t>ala a v</w:t>
      </w:r>
      <w:r w:rsidRPr="009F7596">
        <w:rPr>
          <w:rFonts w:ascii="Tahoma" w:hAnsi="Tahoma" w:cs="Tahoma"/>
          <w:sz w:val="22"/>
          <w:szCs w:val="22"/>
        </w:rPr>
        <w:t>š</w:t>
      </w:r>
      <w:r w:rsidRPr="009F7596">
        <w:rPr>
          <w:rFonts w:ascii="Tahoma" w:hAnsi="Tahoma" w:cs="Tahoma"/>
          <w:sz w:val="22"/>
          <w:szCs w:val="22"/>
        </w:rPr>
        <w:t>ichni si mus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 xml:space="preserve"> vybrat, a vy si mus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te vybrat hned.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Cesta odtud nebude snadn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, ale pomaz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>m ty, kte</w:t>
      </w:r>
      <w:r w:rsidRPr="009F7596">
        <w:rPr>
          <w:rFonts w:ascii="Tahoma" w:hAnsi="Tahoma" w:cs="Tahoma"/>
          <w:sz w:val="22"/>
          <w:szCs w:val="22"/>
        </w:rPr>
        <w:t>ří</w:t>
      </w:r>
      <w:r w:rsidRPr="009F7596">
        <w:rPr>
          <w:rFonts w:ascii="Tahoma" w:hAnsi="Tahoma" w:cs="Tahoma"/>
          <w:sz w:val="22"/>
          <w:szCs w:val="22"/>
        </w:rPr>
        <w:t xml:space="preserve"> pro M</w:t>
      </w:r>
      <w:r w:rsidR="00501FE8">
        <w:rPr>
          <w:rFonts w:ascii="Tahoma" w:hAnsi="Tahoma" w:cs="Tahoma"/>
          <w:sz w:val="22"/>
          <w:szCs w:val="22"/>
        </w:rPr>
        <w:t>ne</w:t>
      </w:r>
      <w:r w:rsidRPr="009F7596">
        <w:rPr>
          <w:rFonts w:ascii="Tahoma" w:hAnsi="Tahoma" w:cs="Tahoma"/>
          <w:sz w:val="22"/>
          <w:szCs w:val="22"/>
        </w:rPr>
        <w:t xml:space="preserve"> v t</w:t>
      </w:r>
      <w:r w:rsidRPr="009F7596">
        <w:rPr>
          <w:rFonts w:ascii="Tahoma" w:hAnsi="Tahoma" w:cs="Tahoma"/>
          <w:sz w:val="22"/>
          <w:szCs w:val="22"/>
        </w:rPr>
        <w:t>é</w:t>
      </w:r>
      <w:r w:rsidRPr="009F7596">
        <w:rPr>
          <w:rFonts w:ascii="Tahoma" w:hAnsi="Tahoma" w:cs="Tahoma"/>
          <w:sz w:val="22"/>
          <w:szCs w:val="22"/>
        </w:rPr>
        <w:t>to dob</w:t>
      </w:r>
      <w:r w:rsidRPr="009F7596">
        <w:rPr>
          <w:rFonts w:ascii="Tahoma" w:hAnsi="Tahoma" w:cs="Tahoma"/>
          <w:sz w:val="22"/>
          <w:szCs w:val="22"/>
        </w:rPr>
        <w:t>ě</w:t>
      </w:r>
      <w:r w:rsidRPr="009F7596">
        <w:rPr>
          <w:rFonts w:ascii="Tahoma" w:hAnsi="Tahoma" w:cs="Tahoma"/>
          <w:sz w:val="22"/>
          <w:szCs w:val="22"/>
        </w:rPr>
        <w:t xml:space="preserve"> pracuj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, a jejich cesta nebude tak kamenit</w:t>
      </w:r>
      <w:r w:rsidRPr="009F7596">
        <w:rPr>
          <w:rFonts w:ascii="Tahoma" w:hAnsi="Tahoma" w:cs="Tahoma"/>
          <w:sz w:val="22"/>
          <w:szCs w:val="22"/>
        </w:rPr>
        <w:t>á</w:t>
      </w:r>
      <w:r w:rsidRPr="009F7596">
        <w:rPr>
          <w:rFonts w:ascii="Tahoma" w:hAnsi="Tahoma" w:cs="Tahoma"/>
          <w:sz w:val="22"/>
          <w:szCs w:val="22"/>
        </w:rPr>
        <w:t xml:space="preserve"> jako cesta ostatn</w:t>
      </w:r>
      <w:r w:rsidRPr="009F7596">
        <w:rPr>
          <w:rFonts w:ascii="Tahoma" w:hAnsi="Tahoma" w:cs="Tahoma"/>
          <w:sz w:val="22"/>
          <w:szCs w:val="22"/>
        </w:rPr>
        <w:t>í</w:t>
      </w:r>
      <w:r w:rsidRPr="009F7596">
        <w:rPr>
          <w:rFonts w:ascii="Tahoma" w:hAnsi="Tahoma" w:cs="Tahoma"/>
          <w:sz w:val="22"/>
          <w:szCs w:val="22"/>
        </w:rPr>
        <w:t>ch.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  <w:r w:rsidRPr="009F7596">
        <w:rPr>
          <w:rFonts w:ascii="Tahoma" w:hAnsi="Tahoma" w:cs="Tahoma"/>
          <w:sz w:val="22"/>
          <w:szCs w:val="22"/>
        </w:rPr>
        <w:t>Je</w:t>
      </w:r>
      <w:r w:rsidRPr="009F7596">
        <w:rPr>
          <w:rFonts w:ascii="Tahoma" w:hAnsi="Tahoma" w:cs="Tahoma"/>
          <w:sz w:val="22"/>
          <w:szCs w:val="22"/>
        </w:rPr>
        <w:t>žíš</w:t>
      </w: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9F7596" w:rsidRDefault="005E7615">
      <w:pPr>
        <w:rPr>
          <w:rFonts w:ascii="Tahoma" w:hAnsi="Tahoma" w:cs="Tahoma"/>
          <w:sz w:val="22"/>
          <w:szCs w:val="22"/>
        </w:rPr>
      </w:pP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Ex 10, 22-23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bookmarkStart w:id="0" w:name="v22"/>
      <w:bookmarkEnd w:id="0"/>
      <w:r w:rsidRPr="006033F5">
        <w:rPr>
          <w:rFonts w:ascii="Tahoma" w:hAnsi="Tahoma" w:cs="Tahoma"/>
          <w:b/>
          <w:i/>
          <w:sz w:val="18"/>
          <w:szCs w:val="18"/>
        </w:rPr>
        <w:t>22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Mojžíš vztáhl ruku k nebi. Tu nastala po celé egyptské zemi tma tmoucí a trvala po tři dny. </w:t>
      </w:r>
    </w:p>
    <w:p w:rsidR="006033F5" w:rsidRDefault="006033F5" w:rsidP="006033F5">
      <w:pPr>
        <w:rPr>
          <w:rFonts w:ascii="Tahoma" w:hAnsi="Tahoma" w:cs="Tahoma"/>
          <w:b/>
          <w:i/>
          <w:sz w:val="18"/>
          <w:szCs w:val="18"/>
        </w:rPr>
      </w:pPr>
      <w:bookmarkStart w:id="1" w:name="v23"/>
      <w:bookmarkEnd w:id="1"/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23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Lidé neviděli jeden druhého; po tři dny se nikdo neodvážil hnout ze svého místa. Ale všichni Izraelci měli ve svých obydlích světlo. 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Ex 11, 5-7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6033F5">
        <w:rPr>
          <w:rFonts w:ascii="Tahoma" w:hAnsi="Tahoma" w:cs="Tahoma"/>
          <w:b/>
          <w:i/>
          <w:sz w:val="18"/>
          <w:szCs w:val="18"/>
        </w:rPr>
        <w:t>5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Všichni prvorození v egyptské zemi zemřou, od prvorozeného syna faraónova, který sedí 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br/>
      </w:r>
      <w:r w:rsidRPr="006033F5">
        <w:rPr>
          <w:rFonts w:ascii="Tahoma" w:hAnsi="Tahoma" w:cs="Tahoma"/>
          <w:b/>
          <w:i/>
          <w:sz w:val="18"/>
          <w:szCs w:val="18"/>
        </w:rPr>
        <w:t>na jeho trůnu, po prvorozeného syna otrokyně, která mele na mlýnku, i všechno prvor</w:t>
      </w:r>
      <w:r w:rsidRPr="006033F5">
        <w:rPr>
          <w:rFonts w:ascii="Tahoma" w:hAnsi="Tahoma" w:cs="Tahoma"/>
          <w:b/>
          <w:i/>
          <w:sz w:val="18"/>
          <w:szCs w:val="18"/>
        </w:rPr>
        <w:t>o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zené 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br/>
      </w:r>
      <w:r w:rsidRPr="006033F5">
        <w:rPr>
          <w:rFonts w:ascii="Tahoma" w:hAnsi="Tahoma" w:cs="Tahoma"/>
          <w:b/>
          <w:i/>
          <w:sz w:val="18"/>
          <w:szCs w:val="18"/>
        </w:rPr>
        <w:t>z doby</w:t>
      </w:r>
      <w:r w:rsidRPr="006033F5">
        <w:rPr>
          <w:rFonts w:ascii="Tahoma" w:hAnsi="Tahoma" w:cs="Tahoma"/>
          <w:b/>
          <w:i/>
          <w:sz w:val="18"/>
          <w:szCs w:val="18"/>
        </w:rPr>
        <w:t>t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ka. </w:t>
      </w:r>
    </w:p>
    <w:p w:rsidR="006033F5" w:rsidRDefault="006033F5" w:rsidP="006033F5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6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033F5">
        <w:rPr>
          <w:rFonts w:ascii="Tahoma" w:hAnsi="Tahoma" w:cs="Tahoma"/>
          <w:b/>
          <w:i/>
          <w:sz w:val="18"/>
          <w:szCs w:val="18"/>
        </w:rPr>
        <w:t>Po celé eg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yptské zemi se bude rozléhat veliký křik, jakého nebylo a už nebude. </w:t>
      </w:r>
    </w:p>
    <w:p w:rsidR="006033F5" w:rsidRDefault="006033F5" w:rsidP="006033F5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7</w:t>
      </w:r>
      <w:r w:rsidR="009F7596" w:rsidRPr="006033F5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Ale </w:t>
      </w:r>
      <w:proofErr w:type="gramStart"/>
      <w:r w:rsidRPr="006033F5">
        <w:rPr>
          <w:rFonts w:ascii="Tahoma" w:hAnsi="Tahoma" w:cs="Tahoma"/>
          <w:b/>
          <w:i/>
          <w:sz w:val="18"/>
          <w:szCs w:val="18"/>
        </w:rPr>
        <w:t>na</w:t>
      </w:r>
      <w:proofErr w:type="gramEnd"/>
      <w:r w:rsidRPr="006033F5">
        <w:rPr>
          <w:rFonts w:ascii="Tahoma" w:hAnsi="Tahoma" w:cs="Tahoma"/>
          <w:b/>
          <w:i/>
          <w:sz w:val="18"/>
          <w:szCs w:val="18"/>
        </w:rPr>
        <w:t xml:space="preserve"> žádného Izraelce </w:t>
      </w:r>
      <w:proofErr w:type="gramStart"/>
      <w:r w:rsidRPr="006033F5">
        <w:rPr>
          <w:rFonts w:ascii="Tahoma" w:hAnsi="Tahoma" w:cs="Tahoma"/>
          <w:b/>
          <w:i/>
          <w:sz w:val="18"/>
          <w:szCs w:val="18"/>
        </w:rPr>
        <w:t>ani</w:t>
      </w:r>
      <w:proofErr w:type="gramEnd"/>
      <w:r w:rsidRPr="006033F5">
        <w:rPr>
          <w:rFonts w:ascii="Tahoma" w:hAnsi="Tahoma" w:cs="Tahoma"/>
          <w:b/>
          <w:i/>
          <w:sz w:val="18"/>
          <w:szCs w:val="18"/>
        </w:rPr>
        <w:t xml:space="preserve"> pes nezavrčí, ani na člověka ani na dobytče, abyste poznali, že Hospodin podivuhodně rozliš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uje mezi Egyptem a Izraelem. 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P</w:t>
      </w:r>
      <w:r w:rsidRPr="006033F5">
        <w:rPr>
          <w:rFonts w:ascii="Tahoma" w:hAnsi="Tahoma" w:cs="Tahoma"/>
          <w:b/>
          <w:i/>
          <w:sz w:val="18"/>
          <w:szCs w:val="18"/>
        </w:rPr>
        <w:t>ř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14, 12: </w:t>
      </w:r>
      <w:r w:rsidRPr="006033F5">
        <w:rPr>
          <w:rFonts w:ascii="Tahoma" w:hAnsi="Tahoma" w:cs="Tahoma"/>
          <w:b/>
          <w:i/>
          <w:sz w:val="18"/>
          <w:szCs w:val="18"/>
        </w:rPr>
        <w:t>N</w:t>
      </w:r>
      <w:r w:rsidRPr="006033F5">
        <w:rPr>
          <w:rFonts w:ascii="Tahoma" w:hAnsi="Tahoma" w:cs="Tahoma"/>
          <w:b/>
          <w:i/>
          <w:sz w:val="18"/>
          <w:szCs w:val="18"/>
        </w:rPr>
        <w:t>ě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kdy se </w:t>
      </w:r>
      <w:r w:rsidRPr="006033F5">
        <w:rPr>
          <w:rFonts w:ascii="Tahoma" w:hAnsi="Tahoma" w:cs="Tahoma"/>
          <w:b/>
          <w:i/>
          <w:sz w:val="18"/>
          <w:szCs w:val="18"/>
        </w:rPr>
        <w:t>č</w:t>
      </w:r>
      <w:r w:rsidRPr="006033F5">
        <w:rPr>
          <w:rFonts w:ascii="Tahoma" w:hAnsi="Tahoma" w:cs="Tahoma"/>
          <w:b/>
          <w:i/>
          <w:sz w:val="18"/>
          <w:szCs w:val="18"/>
        </w:rPr>
        <w:t>lov</w:t>
      </w:r>
      <w:r w:rsidRPr="006033F5">
        <w:rPr>
          <w:rFonts w:ascii="Tahoma" w:hAnsi="Tahoma" w:cs="Tahoma"/>
          <w:b/>
          <w:i/>
          <w:sz w:val="18"/>
          <w:szCs w:val="18"/>
        </w:rPr>
        <w:t>ě</w:t>
      </w:r>
      <w:r w:rsidRPr="006033F5">
        <w:rPr>
          <w:rFonts w:ascii="Tahoma" w:hAnsi="Tahoma" w:cs="Tahoma"/>
          <w:b/>
          <w:i/>
          <w:sz w:val="18"/>
          <w:szCs w:val="18"/>
        </w:rPr>
        <w:t>ku zd</w:t>
      </w:r>
      <w:r w:rsidRPr="006033F5">
        <w:rPr>
          <w:rFonts w:ascii="Tahoma" w:hAnsi="Tahoma" w:cs="Tahoma"/>
          <w:b/>
          <w:i/>
          <w:sz w:val="18"/>
          <w:szCs w:val="18"/>
        </w:rPr>
        <w:t>á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cesta p</w:t>
      </w:r>
      <w:r w:rsidRPr="006033F5">
        <w:rPr>
          <w:rFonts w:ascii="Tahoma" w:hAnsi="Tahoma" w:cs="Tahoma"/>
          <w:b/>
          <w:i/>
          <w:sz w:val="18"/>
          <w:szCs w:val="18"/>
        </w:rPr>
        <w:t>ří</w:t>
      </w:r>
      <w:r w:rsidRPr="006033F5">
        <w:rPr>
          <w:rFonts w:ascii="Tahoma" w:hAnsi="Tahoma" w:cs="Tahoma"/>
          <w:b/>
          <w:i/>
          <w:sz w:val="18"/>
          <w:szCs w:val="18"/>
        </w:rPr>
        <w:t>m</w:t>
      </w:r>
      <w:r w:rsidRPr="006033F5">
        <w:rPr>
          <w:rFonts w:ascii="Tahoma" w:hAnsi="Tahoma" w:cs="Tahoma"/>
          <w:b/>
          <w:i/>
          <w:sz w:val="18"/>
          <w:szCs w:val="18"/>
        </w:rPr>
        <w:t>á</w:t>
      </w:r>
      <w:r w:rsidRPr="006033F5">
        <w:rPr>
          <w:rFonts w:ascii="Tahoma" w:hAnsi="Tahoma" w:cs="Tahoma"/>
          <w:b/>
          <w:i/>
          <w:sz w:val="18"/>
          <w:szCs w:val="18"/>
        </w:rPr>
        <w:t>, ale nakonec p</w:t>
      </w:r>
      <w:r w:rsidRPr="006033F5">
        <w:rPr>
          <w:rFonts w:ascii="Tahoma" w:hAnsi="Tahoma" w:cs="Tahoma"/>
          <w:b/>
          <w:i/>
          <w:sz w:val="18"/>
          <w:szCs w:val="18"/>
        </w:rPr>
        <w:t>ř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ivede k smrti. 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P</w:t>
      </w:r>
      <w:r w:rsidRPr="006033F5">
        <w:rPr>
          <w:rFonts w:ascii="Tahoma" w:hAnsi="Tahoma" w:cs="Tahoma"/>
          <w:b/>
          <w:i/>
          <w:sz w:val="18"/>
          <w:szCs w:val="18"/>
        </w:rPr>
        <w:t>ř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16, 9: </w:t>
      </w:r>
      <w:r w:rsidRPr="006033F5">
        <w:rPr>
          <w:rFonts w:ascii="Tahoma" w:hAnsi="Tahoma" w:cs="Tahoma"/>
          <w:b/>
          <w:i/>
          <w:sz w:val="18"/>
          <w:szCs w:val="18"/>
        </w:rPr>
        <w:t>Č</w:t>
      </w:r>
      <w:r w:rsidRPr="006033F5">
        <w:rPr>
          <w:rFonts w:ascii="Tahoma" w:hAnsi="Tahoma" w:cs="Tahoma"/>
          <w:b/>
          <w:i/>
          <w:sz w:val="18"/>
          <w:szCs w:val="18"/>
        </w:rPr>
        <w:t>lov</w:t>
      </w:r>
      <w:r w:rsidRPr="006033F5">
        <w:rPr>
          <w:rFonts w:ascii="Tahoma" w:hAnsi="Tahoma" w:cs="Tahoma"/>
          <w:b/>
          <w:i/>
          <w:sz w:val="18"/>
          <w:szCs w:val="18"/>
        </w:rPr>
        <w:t>ě</w:t>
      </w:r>
      <w:r w:rsidRPr="006033F5">
        <w:rPr>
          <w:rFonts w:ascii="Tahoma" w:hAnsi="Tahoma" w:cs="Tahoma"/>
          <w:b/>
          <w:i/>
          <w:sz w:val="18"/>
          <w:szCs w:val="18"/>
        </w:rPr>
        <w:t>k uva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uje v srdci o sv</w:t>
      </w:r>
      <w:r w:rsidRPr="006033F5">
        <w:rPr>
          <w:rFonts w:ascii="Tahoma" w:hAnsi="Tahoma" w:cs="Tahoma"/>
          <w:b/>
          <w:i/>
          <w:sz w:val="18"/>
          <w:szCs w:val="18"/>
        </w:rPr>
        <w:t>é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cest</w:t>
      </w:r>
      <w:r w:rsidRPr="006033F5">
        <w:rPr>
          <w:rFonts w:ascii="Tahoma" w:hAnsi="Tahoma" w:cs="Tahoma"/>
          <w:b/>
          <w:i/>
          <w:sz w:val="18"/>
          <w:szCs w:val="18"/>
        </w:rPr>
        <w:t>ě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, ale jeho kroky </w:t>
      </w:r>
      <w:r w:rsidRPr="006033F5">
        <w:rPr>
          <w:rFonts w:ascii="Tahoma" w:hAnsi="Tahoma" w:cs="Tahoma"/>
          <w:b/>
          <w:i/>
          <w:sz w:val="18"/>
          <w:szCs w:val="18"/>
        </w:rPr>
        <w:t>ří</w:t>
      </w:r>
      <w:r w:rsidRPr="006033F5">
        <w:rPr>
          <w:rFonts w:ascii="Tahoma" w:hAnsi="Tahoma" w:cs="Tahoma"/>
          <w:b/>
          <w:i/>
          <w:sz w:val="18"/>
          <w:szCs w:val="18"/>
        </w:rPr>
        <w:t>d</w:t>
      </w:r>
      <w:r w:rsidRPr="006033F5">
        <w:rPr>
          <w:rFonts w:ascii="Tahoma" w:hAnsi="Tahoma" w:cs="Tahoma"/>
          <w:b/>
          <w:i/>
          <w:sz w:val="18"/>
          <w:szCs w:val="18"/>
        </w:rPr>
        <w:t>í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Hospodin. 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  <w:r w:rsidRPr="006033F5">
        <w:rPr>
          <w:rFonts w:ascii="Tahoma" w:hAnsi="Tahoma" w:cs="Tahoma"/>
          <w:b/>
          <w:i/>
          <w:sz w:val="18"/>
          <w:szCs w:val="18"/>
        </w:rPr>
        <w:t>Joz 24, 15:</w:t>
      </w:r>
      <w:bookmarkStart w:id="5" w:name="v15"/>
      <w:bookmarkEnd w:id="5"/>
      <w:r w:rsidRPr="006033F5">
        <w:rPr>
          <w:rFonts w:ascii="Tahoma" w:hAnsi="Tahoma" w:cs="Tahoma"/>
          <w:b/>
          <w:i/>
          <w:sz w:val="18"/>
          <w:szCs w:val="18"/>
        </w:rPr>
        <w:t xml:space="preserve"> </w:t>
      </w:r>
      <w:r w:rsidRPr="006033F5">
        <w:rPr>
          <w:rFonts w:ascii="Tahoma" w:hAnsi="Tahoma" w:cs="Tahoma"/>
          <w:b/>
          <w:i/>
          <w:sz w:val="18"/>
          <w:szCs w:val="18"/>
        </w:rPr>
        <w:t>Jestli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e se v</w:t>
      </w:r>
      <w:r w:rsidRPr="006033F5">
        <w:rPr>
          <w:rFonts w:ascii="Tahoma" w:hAnsi="Tahoma" w:cs="Tahoma"/>
          <w:b/>
          <w:i/>
          <w:sz w:val="18"/>
          <w:szCs w:val="18"/>
        </w:rPr>
        <w:t>á</w:t>
      </w:r>
      <w:r w:rsidRPr="006033F5">
        <w:rPr>
          <w:rFonts w:ascii="Tahoma" w:hAnsi="Tahoma" w:cs="Tahoma"/>
          <w:b/>
          <w:i/>
          <w:sz w:val="18"/>
          <w:szCs w:val="18"/>
        </w:rPr>
        <w:t>m zd</w:t>
      </w:r>
      <w:r w:rsidRPr="006033F5">
        <w:rPr>
          <w:rFonts w:ascii="Tahoma" w:hAnsi="Tahoma" w:cs="Tahoma"/>
          <w:b/>
          <w:i/>
          <w:sz w:val="18"/>
          <w:szCs w:val="18"/>
        </w:rPr>
        <w:t>á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e slou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it Hospodinu je zl</w:t>
      </w:r>
      <w:r w:rsidRPr="006033F5">
        <w:rPr>
          <w:rFonts w:ascii="Tahoma" w:hAnsi="Tahoma" w:cs="Tahoma"/>
          <w:b/>
          <w:i/>
          <w:sz w:val="18"/>
          <w:szCs w:val="18"/>
        </w:rPr>
        <w:t>é</w:t>
      </w:r>
      <w:r w:rsidRPr="006033F5">
        <w:rPr>
          <w:rFonts w:ascii="Tahoma" w:hAnsi="Tahoma" w:cs="Tahoma"/>
          <w:b/>
          <w:i/>
          <w:sz w:val="18"/>
          <w:szCs w:val="18"/>
        </w:rPr>
        <w:t>, vyvolte si dnes, komu chcete slou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it: zda bo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stv</w:t>
      </w:r>
      <w:r w:rsidRPr="006033F5">
        <w:rPr>
          <w:rFonts w:ascii="Tahoma" w:hAnsi="Tahoma" w:cs="Tahoma"/>
          <w:b/>
          <w:i/>
          <w:sz w:val="18"/>
          <w:szCs w:val="18"/>
        </w:rPr>
        <w:t>ů</w:t>
      </w:r>
      <w:r w:rsidRPr="006033F5">
        <w:rPr>
          <w:rFonts w:ascii="Tahoma" w:hAnsi="Tahoma" w:cs="Tahoma"/>
          <w:b/>
          <w:i/>
          <w:sz w:val="18"/>
          <w:szCs w:val="18"/>
        </w:rPr>
        <w:t>m, kter</w:t>
      </w:r>
      <w:r w:rsidRPr="006033F5">
        <w:rPr>
          <w:rFonts w:ascii="Tahoma" w:hAnsi="Tahoma" w:cs="Tahoma"/>
          <w:b/>
          <w:i/>
          <w:sz w:val="18"/>
          <w:szCs w:val="18"/>
        </w:rPr>
        <w:t>ý</w:t>
      </w:r>
      <w:r w:rsidRPr="006033F5">
        <w:rPr>
          <w:rFonts w:ascii="Tahoma" w:hAnsi="Tahoma" w:cs="Tahoma"/>
          <w:b/>
          <w:i/>
          <w:sz w:val="18"/>
          <w:szCs w:val="18"/>
        </w:rPr>
        <w:t>m slou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ili va</w:t>
      </w:r>
      <w:r w:rsidRPr="006033F5">
        <w:rPr>
          <w:rFonts w:ascii="Tahoma" w:hAnsi="Tahoma" w:cs="Tahoma"/>
          <w:b/>
          <w:i/>
          <w:sz w:val="18"/>
          <w:szCs w:val="18"/>
        </w:rPr>
        <w:t>š</w:t>
      </w:r>
      <w:r w:rsidRPr="006033F5">
        <w:rPr>
          <w:rFonts w:ascii="Tahoma" w:hAnsi="Tahoma" w:cs="Tahoma"/>
          <w:b/>
          <w:i/>
          <w:sz w:val="18"/>
          <w:szCs w:val="18"/>
        </w:rPr>
        <w:t>i otco</w:t>
      </w:r>
      <w:r w:rsidRPr="006033F5">
        <w:rPr>
          <w:rFonts w:ascii="Tahoma" w:hAnsi="Tahoma" w:cs="Tahoma"/>
          <w:b/>
          <w:i/>
          <w:sz w:val="18"/>
          <w:szCs w:val="18"/>
        </w:rPr>
        <w:t>v</w:t>
      </w:r>
      <w:r w:rsidRPr="006033F5">
        <w:rPr>
          <w:rFonts w:ascii="Tahoma" w:hAnsi="Tahoma" w:cs="Tahoma"/>
          <w:b/>
          <w:i/>
          <w:sz w:val="18"/>
          <w:szCs w:val="18"/>
        </w:rPr>
        <w:t>é</w:t>
      </w:r>
      <w:r w:rsidRPr="006033F5">
        <w:rPr>
          <w:rFonts w:ascii="Tahoma" w:hAnsi="Tahoma" w:cs="Tahoma"/>
          <w:b/>
          <w:i/>
          <w:sz w:val="18"/>
          <w:szCs w:val="18"/>
        </w:rPr>
        <w:t>, kdy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byli za </w:t>
      </w:r>
      <w:r w:rsidRPr="006033F5">
        <w:rPr>
          <w:rFonts w:ascii="Tahoma" w:hAnsi="Tahoma" w:cs="Tahoma"/>
          <w:b/>
          <w:i/>
          <w:sz w:val="18"/>
          <w:szCs w:val="18"/>
        </w:rPr>
        <w:t>ř</w:t>
      </w:r>
      <w:r w:rsidRPr="006033F5">
        <w:rPr>
          <w:rFonts w:ascii="Tahoma" w:hAnsi="Tahoma" w:cs="Tahoma"/>
          <w:b/>
          <w:i/>
          <w:sz w:val="18"/>
          <w:szCs w:val="18"/>
        </w:rPr>
        <w:t>ekou Eufratem</w:t>
      </w:r>
      <w:r w:rsidRPr="006033F5">
        <w:rPr>
          <w:rFonts w:ascii="Tahoma" w:hAnsi="Tahoma" w:cs="Tahoma"/>
          <w:b/>
          <w:i/>
          <w:sz w:val="18"/>
          <w:szCs w:val="18"/>
        </w:rPr>
        <w:t>, nebo bo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stv</w:t>
      </w:r>
      <w:r w:rsidRPr="006033F5">
        <w:rPr>
          <w:rFonts w:ascii="Tahoma" w:hAnsi="Tahoma" w:cs="Tahoma"/>
          <w:b/>
          <w:i/>
          <w:sz w:val="18"/>
          <w:szCs w:val="18"/>
        </w:rPr>
        <w:t>ů</w:t>
      </w:r>
      <w:r w:rsidRPr="006033F5">
        <w:rPr>
          <w:rFonts w:ascii="Tahoma" w:hAnsi="Tahoma" w:cs="Tahoma"/>
          <w:b/>
          <w:i/>
          <w:sz w:val="18"/>
          <w:szCs w:val="18"/>
        </w:rPr>
        <w:t>m Emorejc</w:t>
      </w:r>
      <w:r w:rsidRPr="006033F5">
        <w:rPr>
          <w:rFonts w:ascii="Tahoma" w:hAnsi="Tahoma" w:cs="Tahoma"/>
          <w:b/>
          <w:i/>
          <w:sz w:val="18"/>
          <w:szCs w:val="18"/>
        </w:rPr>
        <w:t>ů</w:t>
      </w:r>
      <w:r w:rsidRPr="006033F5">
        <w:rPr>
          <w:rFonts w:ascii="Tahoma" w:hAnsi="Tahoma" w:cs="Tahoma"/>
          <w:b/>
          <w:i/>
          <w:sz w:val="18"/>
          <w:szCs w:val="18"/>
        </w:rPr>
        <w:t>, v jejich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zemi s</w:t>
      </w:r>
      <w:r w:rsidRPr="006033F5">
        <w:rPr>
          <w:rFonts w:ascii="Tahoma" w:hAnsi="Tahoma" w:cs="Tahoma"/>
          <w:b/>
          <w:i/>
          <w:sz w:val="18"/>
          <w:szCs w:val="18"/>
        </w:rPr>
        <w:t>í</w:t>
      </w:r>
      <w:r w:rsidRPr="006033F5">
        <w:rPr>
          <w:rFonts w:ascii="Tahoma" w:hAnsi="Tahoma" w:cs="Tahoma"/>
          <w:b/>
          <w:i/>
          <w:sz w:val="18"/>
          <w:szCs w:val="18"/>
        </w:rPr>
        <w:t>dl</w:t>
      </w:r>
      <w:r w:rsidRPr="006033F5">
        <w:rPr>
          <w:rFonts w:ascii="Tahoma" w:hAnsi="Tahoma" w:cs="Tahoma"/>
          <w:b/>
          <w:i/>
          <w:sz w:val="18"/>
          <w:szCs w:val="18"/>
        </w:rPr>
        <w:t>í</w:t>
      </w:r>
      <w:r w:rsidRPr="006033F5">
        <w:rPr>
          <w:rFonts w:ascii="Tahoma" w:hAnsi="Tahoma" w:cs="Tahoma"/>
          <w:b/>
          <w:i/>
          <w:sz w:val="18"/>
          <w:szCs w:val="18"/>
        </w:rPr>
        <w:t>te. J</w:t>
      </w:r>
      <w:r w:rsidRPr="006033F5">
        <w:rPr>
          <w:rFonts w:ascii="Tahoma" w:hAnsi="Tahoma" w:cs="Tahoma"/>
          <w:b/>
          <w:i/>
          <w:sz w:val="18"/>
          <w:szCs w:val="18"/>
        </w:rPr>
        <w:t>á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a m</w:t>
      </w:r>
      <w:r w:rsidRPr="006033F5">
        <w:rPr>
          <w:rFonts w:ascii="Tahoma" w:hAnsi="Tahoma" w:cs="Tahoma"/>
          <w:b/>
          <w:i/>
          <w:sz w:val="18"/>
          <w:szCs w:val="18"/>
        </w:rPr>
        <w:t>ů</w:t>
      </w:r>
      <w:r w:rsidRPr="006033F5">
        <w:rPr>
          <w:rFonts w:ascii="Tahoma" w:hAnsi="Tahoma" w:cs="Tahoma"/>
          <w:b/>
          <w:i/>
          <w:sz w:val="18"/>
          <w:szCs w:val="18"/>
        </w:rPr>
        <w:t>j d</w:t>
      </w:r>
      <w:r w:rsidRPr="006033F5">
        <w:rPr>
          <w:rFonts w:ascii="Tahoma" w:hAnsi="Tahoma" w:cs="Tahoma"/>
          <w:b/>
          <w:i/>
          <w:sz w:val="18"/>
          <w:szCs w:val="18"/>
        </w:rPr>
        <w:t>ů</w:t>
      </w:r>
      <w:r w:rsidRPr="006033F5">
        <w:rPr>
          <w:rFonts w:ascii="Tahoma" w:hAnsi="Tahoma" w:cs="Tahoma"/>
          <w:b/>
          <w:i/>
          <w:sz w:val="18"/>
          <w:szCs w:val="18"/>
        </w:rPr>
        <w:t>m budeme slou</w:t>
      </w:r>
      <w:r w:rsidRPr="006033F5">
        <w:rPr>
          <w:rFonts w:ascii="Tahoma" w:hAnsi="Tahoma" w:cs="Tahoma"/>
          <w:b/>
          <w:i/>
          <w:sz w:val="18"/>
          <w:szCs w:val="18"/>
        </w:rPr>
        <w:t>ž</w:t>
      </w:r>
      <w:r w:rsidRPr="006033F5">
        <w:rPr>
          <w:rFonts w:ascii="Tahoma" w:hAnsi="Tahoma" w:cs="Tahoma"/>
          <w:b/>
          <w:i/>
          <w:sz w:val="18"/>
          <w:szCs w:val="18"/>
        </w:rPr>
        <w:t>it Hospodinu.</w:t>
      </w:r>
      <w:r w:rsidRPr="006033F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00000" w:rsidRPr="006033F5" w:rsidRDefault="005E7615" w:rsidP="006033F5">
      <w:pPr>
        <w:rPr>
          <w:rFonts w:ascii="Tahoma" w:hAnsi="Tahoma" w:cs="Tahoma"/>
          <w:b/>
          <w:i/>
          <w:sz w:val="18"/>
          <w:szCs w:val="18"/>
        </w:rPr>
      </w:pPr>
    </w:p>
    <w:sectPr w:rsidR="00000000" w:rsidRPr="006033F5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E7615">
      <w:r>
        <w:separator/>
      </w:r>
    </w:p>
  </w:endnote>
  <w:endnote w:type="continuationSeparator" w:id="0">
    <w:p w:rsidR="00000000" w:rsidRDefault="005E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E7615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000000" w:rsidRDefault="005E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596"/>
    <w:rsid w:val="003511D0"/>
    <w:rsid w:val="00501FE8"/>
    <w:rsid w:val="005E7615"/>
    <w:rsid w:val="006033F5"/>
    <w:rsid w:val="009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Pr>
      <w:rFonts w:ascii="OpenSymbol" w:eastAsia="Times New Roman" w:hAnsi="OpenSymbol" w:cs="OpenSymbol"/>
    </w:rPr>
  </w:style>
  <w:style w:type="character" w:styleId="Siln">
    <w:name w:val="Strong"/>
    <w:basedOn w:val="Standardnpsmoodstavce"/>
    <w:uiPriority w:val="99"/>
    <w:qFormat/>
    <w:rPr>
      <w:b/>
      <w:bCs/>
    </w:rPr>
  </w:style>
  <w:style w:type="character" w:styleId="Hypertextovodkaz">
    <w:name w:val="Hyperlink"/>
    <w:basedOn w:val="Standardnpsmoodstavce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Pr>
      <w:rFonts w:hAnsi="Ubuntu" w:cs="Noto Sans Devanagari"/>
    </w:rPr>
  </w:style>
  <w:style w:type="paragraph" w:customStyle="1" w:styleId="Caption">
    <w:name w:val="Caption"/>
    <w:basedOn w:val="Normln"/>
    <w:uiPriority w:val="99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2025-08-08T16:59:00Z</dcterms:created>
  <dcterms:modified xsi:type="dcterms:W3CDTF">2025-08-08T16:59:00Z</dcterms:modified>
</cp:coreProperties>
</file>